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2E23C39" w14:textId="77777777" w:rsidR="007A6B3A" w:rsidRPr="005711D8" w:rsidRDefault="007A6B3A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bookmarkStart w:id="0" w:name="_GoBack"/>
      <w:bookmarkEnd w:id="0"/>
      <w:r w:rsidRPr="005711D8">
        <w:rPr>
          <w:rFonts w:ascii="Calibri" w:hAnsi="Calibri"/>
          <w:b/>
          <w:bCs/>
        </w:rPr>
        <w:t xml:space="preserve">ANEXO </w:t>
      </w:r>
      <w:r w:rsidR="00BE35AA">
        <w:rPr>
          <w:rFonts w:ascii="Calibri" w:hAnsi="Calibri"/>
          <w:b/>
          <w:bCs/>
        </w:rPr>
        <w:t>VI</w:t>
      </w:r>
    </w:p>
    <w:p w14:paraId="2C2D20AA" w14:textId="501990EE" w:rsidR="007A6B3A" w:rsidRPr="005711D8" w:rsidRDefault="00483AF3" w:rsidP="00BB2DC6">
      <w:pPr>
        <w:pStyle w:val="Ttulo8"/>
        <w:rPr>
          <w:rFonts w:ascii="Calibri" w:hAnsi="Calibri"/>
          <w:szCs w:val="22"/>
          <w:lang w:val="pt-PT"/>
        </w:rPr>
      </w:pPr>
      <w:r>
        <w:rPr>
          <w:rFonts w:ascii="Calibri" w:hAnsi="Calibri"/>
          <w:b w:val="0"/>
          <w:szCs w:val="22"/>
          <w:lang w:val="pt-PT"/>
        </w:rPr>
        <w:t xml:space="preserve">PREGÃO ELETRÔNICO </w:t>
      </w:r>
      <w:r w:rsidRPr="00637734">
        <w:rPr>
          <w:rFonts w:ascii="Calibri" w:hAnsi="Calibri"/>
          <w:b w:val="0"/>
          <w:szCs w:val="22"/>
          <w:lang w:val="pt-PT"/>
        </w:rPr>
        <w:t xml:space="preserve">Nº </w:t>
      </w:r>
      <w:r w:rsidR="00637734" w:rsidRPr="00637734">
        <w:rPr>
          <w:rFonts w:ascii="Calibri" w:hAnsi="Calibri"/>
          <w:b w:val="0"/>
          <w:szCs w:val="22"/>
          <w:lang w:val="pt-PT"/>
        </w:rPr>
        <w:t>1684</w:t>
      </w:r>
      <w:r w:rsidR="00F2392A" w:rsidRPr="00637734">
        <w:rPr>
          <w:rFonts w:ascii="Calibri" w:hAnsi="Calibri"/>
          <w:b w:val="0"/>
          <w:szCs w:val="22"/>
          <w:lang w:val="pt-PT"/>
        </w:rPr>
        <w:t>/20</w:t>
      </w:r>
      <w:r w:rsidR="00095A81" w:rsidRPr="00637734">
        <w:rPr>
          <w:rFonts w:ascii="Calibri" w:hAnsi="Calibri"/>
          <w:b w:val="0"/>
          <w:szCs w:val="22"/>
          <w:lang w:val="pt-PT"/>
        </w:rPr>
        <w:t>2</w:t>
      </w:r>
      <w:r w:rsidR="00E718DF" w:rsidRPr="00637734">
        <w:rPr>
          <w:rFonts w:ascii="Calibri" w:hAnsi="Calibri"/>
          <w:b w:val="0"/>
          <w:szCs w:val="22"/>
          <w:lang w:val="pt-PT"/>
        </w:rPr>
        <w:t>2</w:t>
      </w:r>
    </w:p>
    <w:p w14:paraId="5A4AD7F2" w14:textId="77777777" w:rsidR="007A6B3A" w:rsidRPr="005711D8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044B55F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F3B652D" w14:textId="05361D40" w:rsidR="007A6B3A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080CDF0B" w14:textId="77777777" w:rsidR="00D865AE" w:rsidRPr="005711D8" w:rsidRDefault="00D865AE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</w:p>
    <w:p w14:paraId="74A52930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7F2A1F54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0E00D45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50DE42E7" w14:textId="2AAD6D6C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CNPJ:</w:t>
      </w:r>
    </w:p>
    <w:p w14:paraId="79B96E1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</w:t>
      </w:r>
      <w:proofErr w:type="gramStart"/>
      <w:r w:rsidRPr="005711D8">
        <w:rPr>
          <w:rFonts w:ascii="Calibri" w:hAnsi="Calibri"/>
          <w:sz w:val="22"/>
          <w:szCs w:val="22"/>
        </w:rPr>
        <w:t>(  )</w:t>
      </w:r>
      <w:proofErr w:type="gramEnd"/>
      <w:r w:rsidRPr="005711D8">
        <w:rPr>
          <w:rFonts w:ascii="Calibri" w:hAnsi="Calibri"/>
          <w:sz w:val="22"/>
          <w:szCs w:val="22"/>
        </w:rPr>
        <w:t xml:space="preserve">             </w:t>
      </w:r>
    </w:p>
    <w:p w14:paraId="59C1177C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FAED3A0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103C6CE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792A3F64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64CED3FD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4F68A35D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7C5003EB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24B3461C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0C955DD7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 xml:space="preserve">Telefones: </w:t>
      </w:r>
      <w:proofErr w:type="gramStart"/>
      <w:r w:rsidRPr="005711D8">
        <w:rPr>
          <w:rFonts w:ascii="Calibri" w:hAnsi="Calibri"/>
          <w:szCs w:val="22"/>
        </w:rPr>
        <w:t>(  )</w:t>
      </w:r>
      <w:proofErr w:type="gramEnd"/>
      <w:r w:rsidRPr="005711D8">
        <w:rPr>
          <w:rFonts w:ascii="Calibri" w:hAnsi="Calibri"/>
          <w:szCs w:val="22"/>
        </w:rPr>
        <w:t xml:space="preserve">             Celular: (  )</w:t>
      </w:r>
    </w:p>
    <w:p w14:paraId="593DC76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3217095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38CE296B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5817CD67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242FD8F6" w14:textId="77777777" w:rsidR="00FC5800" w:rsidRPr="005711D8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  <w:r w:rsidRPr="005711D8">
        <w:rPr>
          <w:rFonts w:ascii="Calibri" w:hAnsi="Calibri"/>
          <w:szCs w:val="22"/>
        </w:rPr>
        <w:t>DO REPRESENTANTE DA EMPRESA</w:t>
      </w:r>
    </w:p>
    <w:sectPr w:rsidR="00FC5800" w:rsidRPr="005711D8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074E8" w14:textId="77777777" w:rsidR="00F412C7" w:rsidRDefault="00F412C7">
      <w:r>
        <w:separator/>
      </w:r>
    </w:p>
  </w:endnote>
  <w:endnote w:type="continuationSeparator" w:id="0">
    <w:p w14:paraId="75E7FA73" w14:textId="77777777" w:rsidR="00F412C7" w:rsidRDefault="00F4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8B37F" w14:textId="1A889C26" w:rsidR="00F803EB" w:rsidRPr="00E718DF" w:rsidRDefault="00E718DF" w:rsidP="00E718DF">
    <w:pPr>
      <w:pStyle w:val="Rodap"/>
      <w:jc w:val="right"/>
    </w:pPr>
    <w:r w:rsidRPr="00637734">
      <w:rPr>
        <w:sz w:val="14"/>
      </w:rPr>
      <w:t xml:space="preserve">PE </w:t>
    </w:r>
    <w:r w:rsidR="00637734" w:rsidRPr="00637734">
      <w:rPr>
        <w:sz w:val="14"/>
      </w:rPr>
      <w:t>1684</w:t>
    </w:r>
    <w:r w:rsidRPr="00637734">
      <w:rPr>
        <w:sz w:val="14"/>
      </w:rPr>
      <w:t>/2022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A32876" w14:textId="77777777" w:rsidR="00F412C7" w:rsidRDefault="00F412C7">
      <w:r>
        <w:separator/>
      </w:r>
    </w:p>
  </w:footnote>
  <w:footnote w:type="continuationSeparator" w:id="0">
    <w:p w14:paraId="76988453" w14:textId="77777777" w:rsidR="00F412C7" w:rsidRDefault="00F41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19B4" w14:textId="7BEB68F6" w:rsidR="00F803EB" w:rsidRDefault="00E718DF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1269790" wp14:editId="10911BE6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6C0F9" w14:textId="77777777" w:rsidR="00F803EB" w:rsidRDefault="00F803E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2FA04E4"/>
    <w:multiLevelType w:val="multilevel"/>
    <w:tmpl w:val="A04881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5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15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3"/>
  </w:num>
  <w:num w:numId="33">
    <w:abstractNumId w:val="14"/>
  </w:num>
  <w:num w:numId="34">
    <w:abstractNumId w:val="10"/>
  </w:num>
  <w:num w:numId="35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01E9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5026"/>
    <w:rsid w:val="00420AA3"/>
    <w:rsid w:val="00421139"/>
    <w:rsid w:val="00423006"/>
    <w:rsid w:val="00423FB4"/>
    <w:rsid w:val="00424A98"/>
    <w:rsid w:val="0043116B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4C01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35AEC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21C38"/>
    <w:rsid w:val="006238E1"/>
    <w:rsid w:val="006263E1"/>
    <w:rsid w:val="00626D31"/>
    <w:rsid w:val="00626F8B"/>
    <w:rsid w:val="0063338A"/>
    <w:rsid w:val="00635647"/>
    <w:rsid w:val="00636591"/>
    <w:rsid w:val="00637734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4BB4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9F58FB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C1C7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CF431C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65AE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5D35"/>
    <w:rsid w:val="00DB64CE"/>
    <w:rsid w:val="00DB6FA1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1961"/>
    <w:rsid w:val="00E025BA"/>
    <w:rsid w:val="00E05F51"/>
    <w:rsid w:val="00E116EA"/>
    <w:rsid w:val="00E14EB7"/>
    <w:rsid w:val="00E16236"/>
    <w:rsid w:val="00E17478"/>
    <w:rsid w:val="00E22722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8DF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05E0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34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CBBDE-080F-4A51-A199-A5207D266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PATRICIA MICHELS SANDRINI</cp:lastModifiedBy>
  <cp:revision>2</cp:revision>
  <cp:lastPrinted>2022-12-15T23:04:00Z</cp:lastPrinted>
  <dcterms:created xsi:type="dcterms:W3CDTF">2023-02-06T19:34:00Z</dcterms:created>
  <dcterms:modified xsi:type="dcterms:W3CDTF">2023-02-06T19:34:00Z</dcterms:modified>
</cp:coreProperties>
</file>